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Pr="007B1411" w:rsidRDefault="00025E46" w:rsidP="00D71D47">
      <w:pPr>
        <w:pStyle w:val="ZEmetteur"/>
        <w:tabs>
          <w:tab w:val="left" w:pos="5529"/>
        </w:tabs>
        <w:rPr>
          <w:rFonts w:ascii="Arial" w:hAnsi="Arial"/>
        </w:rPr>
      </w:pPr>
      <w:r>
        <w:drawing>
          <wp:anchor distT="0" distB="0" distL="114300" distR="114300" simplePos="0" relativeHeight="251659264" behindDoc="1" locked="0" layoutInCell="1" allowOverlap="1" wp14:anchorId="05CA4274" wp14:editId="3B641922">
            <wp:simplePos x="0" y="0"/>
            <wp:positionH relativeFrom="column">
              <wp:posOffset>-386</wp:posOffset>
            </wp:positionH>
            <wp:positionV relativeFrom="paragraph">
              <wp:posOffset>-128050</wp:posOffset>
            </wp:positionV>
            <wp:extent cx="1214037" cy="1116000"/>
            <wp:effectExtent l="0" t="0" r="5715"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26242" cy="1127219"/>
                    </a:xfrm>
                    <a:prstGeom prst="rect">
                      <a:avLst/>
                    </a:prstGeom>
                    <a:noFill/>
                  </pic:spPr>
                </pic:pic>
              </a:graphicData>
            </a:graphic>
            <wp14:sizeRelH relativeFrom="margin">
              <wp14:pctWidth>0</wp14:pctWidth>
            </wp14:sizeRelH>
            <wp14:sizeRelV relativeFrom="margin">
              <wp14:pctHeight>0</wp14:pctHeight>
            </wp14:sizeRelV>
          </wp:anchor>
        </w:drawing>
      </w:r>
    </w:p>
    <w:p w:rsidR="00D71D47" w:rsidRPr="007B1411" w:rsidRDefault="00D71D47" w:rsidP="00D71D47">
      <w:pPr>
        <w:pStyle w:val="ZEmetteur"/>
        <w:tabs>
          <w:tab w:val="left" w:pos="5529"/>
        </w:tabs>
        <w:rPr>
          <w:rFonts w:ascii="Arial" w:hAnsi="Arial"/>
        </w:rPr>
      </w:pPr>
    </w:p>
    <w:p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rsidR="00D71D47" w:rsidRPr="007B1411" w:rsidRDefault="00D71D47" w:rsidP="00D71D47">
      <w:pPr>
        <w:pStyle w:val="ZEmetteur"/>
        <w:rPr>
          <w:rFonts w:ascii="Arial" w:hAnsi="Arial"/>
        </w:rPr>
      </w:pPr>
      <w:r w:rsidRPr="007B1411">
        <w:rPr>
          <w:rFonts w:ascii="Arial" w:hAnsi="Arial"/>
        </w:rPr>
        <w:t>Plate-forme commissariat Rambouillet</w:t>
      </w:r>
    </w:p>
    <w:p w:rsidR="00D71D47" w:rsidRPr="007B1411" w:rsidRDefault="00D71D47" w:rsidP="00D71D47">
      <w:pPr>
        <w:pStyle w:val="ZEmetteur"/>
        <w:rPr>
          <w:rFonts w:ascii="Arial" w:hAnsi="Arial"/>
        </w:rPr>
      </w:pPr>
      <w:r w:rsidRPr="007B1411">
        <w:rPr>
          <w:rFonts w:ascii="Arial" w:hAnsi="Arial"/>
        </w:rPr>
        <w:t>Division Achats Publics</w:t>
      </w:r>
    </w:p>
    <w:p w:rsidR="00D71D47" w:rsidRPr="007B1411" w:rsidRDefault="00D71D47" w:rsidP="00D71D4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71D47" w:rsidRPr="007B1411" w:rsidTr="00547F6F">
        <w:tc>
          <w:tcPr>
            <w:tcW w:w="10419" w:type="dxa"/>
            <w:shd w:val="clear" w:color="auto" w:fill="auto"/>
          </w:tcPr>
          <w:p w:rsidR="00D71D47" w:rsidRPr="007B1411" w:rsidRDefault="00D71D47" w:rsidP="000658D2">
            <w:pPr>
              <w:pStyle w:val="Pieddepage"/>
              <w:tabs>
                <w:tab w:val="clear" w:pos="4536"/>
                <w:tab w:val="clear" w:pos="9072"/>
              </w:tabs>
              <w:rPr>
                <w:rFonts w:ascii="Arial" w:hAnsi="Arial" w:cs="Arial"/>
              </w:rPr>
            </w:pPr>
          </w:p>
        </w:tc>
      </w:tr>
    </w:tbl>
    <w:p w:rsidR="00D71D47" w:rsidRDefault="00D71D47">
      <w:pPr>
        <w:rPr>
          <w:rFonts w:ascii="Arial" w:hAnsi="Arial" w:cs="Arial"/>
        </w:rPr>
      </w:pPr>
    </w:p>
    <w:p w:rsidR="00944C4F" w:rsidRPr="007B1411" w:rsidRDefault="00944C4F">
      <w:pPr>
        <w:rPr>
          <w:rFonts w:ascii="Arial" w:hAnsi="Arial" w:cs="Arial"/>
        </w:rPr>
      </w:pPr>
    </w:p>
    <w:tbl>
      <w:tblPr>
        <w:tblW w:w="0" w:type="auto"/>
        <w:shd w:val="clear" w:color="auto" w:fill="BDD6EE"/>
        <w:tblLayout w:type="fixed"/>
        <w:tblLook w:val="0000" w:firstRow="0" w:lastRow="0" w:firstColumn="0" w:lastColumn="0" w:noHBand="0" w:noVBand="0"/>
      </w:tblPr>
      <w:tblGrid>
        <w:gridCol w:w="9288"/>
        <w:gridCol w:w="1080"/>
      </w:tblGrid>
      <w:tr w:rsidR="00472B25" w:rsidRPr="007B1411" w:rsidTr="00547F6F">
        <w:tc>
          <w:tcPr>
            <w:tcW w:w="9288" w:type="dxa"/>
            <w:shd w:val="clear" w:color="auto" w:fill="BDD6EE"/>
          </w:tcPr>
          <w:p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rsidR="00472B25" w:rsidRPr="007B1411" w:rsidRDefault="00472B25">
            <w:pPr>
              <w:pStyle w:val="Titre8"/>
              <w:tabs>
                <w:tab w:val="num" w:pos="0"/>
                <w:tab w:val="right" w:pos="9639"/>
              </w:tabs>
              <w:spacing w:before="120" w:after="120"/>
            </w:pPr>
          </w:p>
        </w:tc>
      </w:tr>
    </w:tbl>
    <w:p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rsidR="002D5940" w:rsidRPr="007B1411" w:rsidRDefault="002D5940" w:rsidP="002D5940">
      <w:pPr>
        <w:suppressAutoHyphens w:val="0"/>
        <w:ind w:left="426"/>
        <w:jc w:val="center"/>
        <w:rPr>
          <w:rFonts w:ascii="Arial" w:hAnsi="Arial" w:cs="Arial"/>
          <w:b/>
          <w:sz w:val="22"/>
          <w:szCs w:val="22"/>
          <w:lang w:eastAsia="fr-FR"/>
        </w:rPr>
      </w:pPr>
    </w:p>
    <w:p w:rsidR="002D5940" w:rsidRPr="00931D87" w:rsidRDefault="002D5940" w:rsidP="00931D87">
      <w:pPr>
        <w:suppressAutoHyphens w:val="0"/>
        <w:spacing w:line="276" w:lineRule="auto"/>
        <w:ind w:left="284"/>
        <w:rPr>
          <w:rFonts w:ascii="Arial" w:hAnsi="Arial" w:cs="Arial"/>
          <w:b/>
          <w:lang w:eastAsia="fr-FR"/>
        </w:rPr>
      </w:pPr>
      <w:r w:rsidRPr="00931D87">
        <w:rPr>
          <w:rFonts w:ascii="Arial" w:hAnsi="Arial" w:cs="Arial"/>
          <w:b/>
          <w:lang w:eastAsia="fr-FR"/>
        </w:rPr>
        <w:t>SERVICE DU COMMISSARIAT DES ARM</w:t>
      </w:r>
      <w:r w:rsidR="00931D87" w:rsidRPr="00931D87">
        <w:rPr>
          <w:rFonts w:ascii="Arial" w:hAnsi="Arial" w:cs="Arial"/>
          <w:b/>
          <w:lang w:eastAsia="fr-FR"/>
        </w:rPr>
        <w:t>É</w:t>
      </w:r>
      <w:r w:rsidRPr="00931D87">
        <w:rPr>
          <w:rFonts w:ascii="Arial" w:hAnsi="Arial" w:cs="Arial"/>
          <w:b/>
          <w:lang w:eastAsia="fr-FR"/>
        </w:rPr>
        <w:t>ES</w:t>
      </w:r>
    </w:p>
    <w:p w:rsidR="002D5940" w:rsidRPr="00931D87" w:rsidRDefault="002D5940" w:rsidP="00931D87">
      <w:pPr>
        <w:suppressAutoHyphens w:val="0"/>
        <w:spacing w:line="276" w:lineRule="auto"/>
        <w:ind w:left="284"/>
        <w:rPr>
          <w:rFonts w:ascii="Arial" w:hAnsi="Arial" w:cs="Arial"/>
          <w:b/>
          <w:lang w:eastAsia="fr-FR"/>
        </w:rPr>
      </w:pPr>
      <w:r w:rsidRPr="00931D87">
        <w:rPr>
          <w:rFonts w:ascii="Arial" w:hAnsi="Arial" w:cs="Arial"/>
          <w:b/>
          <w:lang w:eastAsia="fr-FR"/>
        </w:rPr>
        <w:t>PLATE-FORME COMMISSARIAT - RAMBOUILLET</w:t>
      </w:r>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Adresse postale : 11, rue de </w:t>
      </w:r>
      <w:proofErr w:type="spellStart"/>
      <w:r w:rsidRPr="00931D87">
        <w:rPr>
          <w:rFonts w:ascii="Arial" w:hAnsi="Arial" w:cs="Arial"/>
          <w:lang w:eastAsia="fr-FR"/>
        </w:rPr>
        <w:t>Groussay</w:t>
      </w:r>
      <w:proofErr w:type="spellEnd"/>
      <w:r w:rsidRPr="00931D87">
        <w:rPr>
          <w:rFonts w:ascii="Arial" w:hAnsi="Arial" w:cs="Arial"/>
          <w:lang w:eastAsia="fr-FR"/>
        </w:rPr>
        <w:t xml:space="preserve"> – </w:t>
      </w:r>
      <w:r w:rsidR="000658D2" w:rsidRPr="00931D87">
        <w:rPr>
          <w:rFonts w:ascii="Arial" w:hAnsi="Arial" w:cs="Arial"/>
          <w:lang w:eastAsia="fr-FR"/>
        </w:rPr>
        <w:t>CS 70106</w:t>
      </w:r>
      <w:r w:rsidRPr="00931D87">
        <w:rPr>
          <w:rFonts w:ascii="Arial" w:hAnsi="Arial" w:cs="Arial"/>
          <w:lang w:eastAsia="fr-FR"/>
        </w:rPr>
        <w:t xml:space="preserve"> – 78</w:t>
      </w:r>
      <w:r w:rsidR="002722CD" w:rsidRPr="00931D87">
        <w:rPr>
          <w:rFonts w:ascii="Arial" w:hAnsi="Arial" w:cs="Arial"/>
          <w:lang w:eastAsia="fr-FR"/>
        </w:rPr>
        <w:t>513</w:t>
      </w:r>
      <w:r w:rsidR="002A524C" w:rsidRPr="00931D87">
        <w:rPr>
          <w:rFonts w:ascii="Arial" w:hAnsi="Arial" w:cs="Arial"/>
          <w:lang w:eastAsia="fr-FR"/>
        </w:rPr>
        <w:t xml:space="preserve"> </w:t>
      </w:r>
      <w:r w:rsidRPr="00931D87">
        <w:rPr>
          <w:rFonts w:ascii="Arial" w:hAnsi="Arial" w:cs="Arial"/>
          <w:lang w:eastAsia="fr-FR"/>
        </w:rPr>
        <w:t xml:space="preserve">RAMBOUILLET </w:t>
      </w:r>
      <w:r w:rsidR="002722CD" w:rsidRPr="00931D87">
        <w:rPr>
          <w:rFonts w:ascii="Arial" w:hAnsi="Arial" w:cs="Arial"/>
          <w:lang w:eastAsia="fr-FR"/>
        </w:rPr>
        <w:t>CEDEX</w:t>
      </w:r>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Adresse géographique : 11, rue de </w:t>
      </w:r>
      <w:proofErr w:type="spellStart"/>
      <w:r w:rsidRPr="00931D87">
        <w:rPr>
          <w:rFonts w:ascii="Arial" w:hAnsi="Arial" w:cs="Arial"/>
          <w:lang w:eastAsia="fr-FR"/>
        </w:rPr>
        <w:t>Groussay</w:t>
      </w:r>
      <w:proofErr w:type="spellEnd"/>
      <w:r w:rsidRPr="00931D87">
        <w:rPr>
          <w:rFonts w:ascii="Arial" w:hAnsi="Arial" w:cs="Arial"/>
          <w:lang w:eastAsia="fr-FR"/>
        </w:rPr>
        <w:t xml:space="preserve"> – 78120 RAMBOUILLET</w:t>
      </w:r>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Courriel : </w:t>
      </w:r>
      <w:r w:rsidR="00E46CB1" w:rsidRPr="00931D87">
        <w:rPr>
          <w:rFonts w:ascii="Arial" w:hAnsi="Arial" w:cs="Arial"/>
        </w:rPr>
        <w:t xml:space="preserve">: </w:t>
      </w:r>
      <w:hyperlink r:id="rId9" w:history="1">
        <w:r w:rsidR="00E46CB1" w:rsidRPr="00931D87">
          <w:rPr>
            <w:rStyle w:val="Lienhypertexte"/>
            <w:rFonts w:ascii="Arial" w:hAnsi="Arial" w:cs="Arial"/>
          </w:rPr>
          <w:t>pfc-rbt.contact.fct@intradef.gouv.fr</w:t>
        </w:r>
      </w:hyperlink>
    </w:p>
    <w:p w:rsidR="002D5940" w:rsidRPr="00931D87" w:rsidRDefault="002D5940" w:rsidP="00931D87">
      <w:pPr>
        <w:suppressAutoHyphens w:val="0"/>
        <w:spacing w:line="276" w:lineRule="auto"/>
        <w:ind w:left="284"/>
        <w:rPr>
          <w:rFonts w:ascii="Arial" w:hAnsi="Arial" w:cs="Arial"/>
          <w:lang w:eastAsia="fr-FR"/>
        </w:rPr>
      </w:pPr>
      <w:r w:rsidRPr="00931D87">
        <w:rPr>
          <w:rFonts w:ascii="Arial" w:hAnsi="Arial" w:cs="Arial"/>
          <w:lang w:eastAsia="fr-FR"/>
        </w:rPr>
        <w:t xml:space="preserve">Profil d’acheteur : </w:t>
      </w:r>
      <w:hyperlink r:id="rId10" w:history="1">
        <w:r w:rsidRPr="00931D87">
          <w:rPr>
            <w:rFonts w:ascii="Arial" w:hAnsi="Arial" w:cs="Arial"/>
            <w:snapToGrid w:val="0"/>
            <w:color w:val="0000FF"/>
            <w:u w:val="single"/>
            <w:lang w:eastAsia="fr-FR"/>
          </w:rPr>
          <w:t>https://www.marches-publics.gouv.fr</w:t>
        </w:r>
      </w:hyperlink>
    </w:p>
    <w:p w:rsidR="00472B25" w:rsidRPr="00931D87" w:rsidRDefault="002D5940" w:rsidP="00931D87">
      <w:pPr>
        <w:spacing w:line="276" w:lineRule="auto"/>
        <w:ind w:left="284"/>
        <w:rPr>
          <w:rFonts w:ascii="Arial" w:hAnsi="Arial" w:cs="Arial"/>
          <w:b/>
          <w:bCs/>
        </w:rPr>
      </w:pPr>
      <w:r w:rsidRPr="00931D87">
        <w:rPr>
          <w:rFonts w:ascii="Arial" w:hAnsi="Arial" w:cs="Arial"/>
          <w:lang w:eastAsia="fr-FR"/>
        </w:rPr>
        <w:t xml:space="preserve">Site : </w:t>
      </w:r>
      <w:hyperlink r:id="rId11" w:history="1">
        <w:r w:rsidRPr="00931D87">
          <w:rPr>
            <w:rFonts w:ascii="Arial" w:hAnsi="Arial" w:cs="Arial"/>
            <w:snapToGrid w:val="0"/>
            <w:color w:val="0000FF"/>
            <w:u w:val="single"/>
            <w:lang w:eastAsia="fr-FR"/>
          </w:rPr>
          <w:t>www.achats.defense.gouv.fr</w:t>
        </w:r>
      </w:hyperlink>
    </w:p>
    <w:p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rsidR="000658D2" w:rsidRPr="007B1411" w:rsidRDefault="000658D2" w:rsidP="000718C4">
      <w:pPr>
        <w:spacing w:line="276" w:lineRule="auto"/>
        <w:rPr>
          <w:rFonts w:ascii="Arial" w:hAnsi="Arial" w:cs="Arial"/>
          <w:b/>
          <w:bCs/>
        </w:rPr>
      </w:pPr>
    </w:p>
    <w:p w:rsidR="00D75941" w:rsidRPr="002F2F10" w:rsidRDefault="00D75941" w:rsidP="00D75941">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D75941" w:rsidRPr="002F2F10" w:rsidRDefault="00D75941" w:rsidP="00D75941">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2F2F10">
        <w:rPr>
          <w:rFonts w:ascii="Arial" w:hAnsi="Arial" w:cs="Arial"/>
          <w:b/>
          <w:sz w:val="24"/>
          <w:lang w:eastAsia="fr-FR"/>
        </w:rPr>
        <w:t>FABRICATION DE PONCHO</w:t>
      </w:r>
      <w:r w:rsidR="002C28FD">
        <w:rPr>
          <w:rFonts w:ascii="Arial" w:hAnsi="Arial" w:cs="Arial"/>
          <w:b/>
          <w:sz w:val="24"/>
          <w:lang w:eastAsia="fr-FR"/>
        </w:rPr>
        <w:t>S</w:t>
      </w:r>
      <w:r w:rsidRPr="002F2F10">
        <w:rPr>
          <w:rFonts w:ascii="Arial" w:hAnsi="Arial" w:cs="Arial"/>
          <w:b/>
          <w:sz w:val="24"/>
          <w:lang w:eastAsia="fr-FR"/>
        </w:rPr>
        <w:t xml:space="preserve"> INFRAROUGE</w:t>
      </w:r>
      <w:r w:rsidR="00090D55">
        <w:rPr>
          <w:rFonts w:ascii="Arial" w:hAnsi="Arial" w:cs="Arial"/>
          <w:b/>
          <w:sz w:val="24"/>
          <w:lang w:eastAsia="fr-FR"/>
        </w:rPr>
        <w:t>S</w:t>
      </w:r>
      <w:bookmarkStart w:id="0" w:name="_GoBack"/>
      <w:bookmarkEnd w:id="0"/>
    </w:p>
    <w:p w:rsidR="00D75941" w:rsidRPr="002F2F10" w:rsidRDefault="00D75941" w:rsidP="00D75941">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414DA" w:rsidRPr="007B1411" w:rsidRDefault="002414DA" w:rsidP="000718C4">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rsidTr="001B1D2B">
        <w:tc>
          <w:tcPr>
            <w:tcW w:w="10331" w:type="dxa"/>
            <w:shd w:val="clear" w:color="auto" w:fill="BDD6EE"/>
          </w:tcPr>
          <w:p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rsidR="000658D2" w:rsidRPr="007B1411" w:rsidRDefault="000658D2" w:rsidP="000718C4">
      <w:pPr>
        <w:keepNext/>
        <w:spacing w:line="276" w:lineRule="auto"/>
        <w:outlineLvl w:val="8"/>
        <w:rPr>
          <w:rFonts w:ascii="Arial" w:hAnsi="Arial" w:cs="Arial"/>
          <w:iCs/>
          <w:szCs w:val="16"/>
        </w:rPr>
      </w:pPr>
    </w:p>
    <w:p w:rsidR="000658D2" w:rsidRPr="007B1411" w:rsidRDefault="000658D2" w:rsidP="000718C4">
      <w:pPr>
        <w:keepNext/>
        <w:numPr>
          <w:ilvl w:val="8"/>
          <w:numId w:val="1"/>
        </w:numPr>
        <w:spacing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2" w:history="1">
        <w:r w:rsidRPr="007B1411">
          <w:rPr>
            <w:rFonts w:ascii="Arial" w:hAnsi="Arial" w:cs="Arial"/>
            <w:iCs/>
            <w:color w:val="0000FF"/>
            <w:u w:val="single"/>
          </w:rPr>
          <w:t>ICD</w:t>
        </w:r>
      </w:hyperlink>
      <w:r w:rsidRPr="007B1411">
        <w:rPr>
          <w:rFonts w:ascii="Arial" w:hAnsi="Arial" w:cs="Arial"/>
          <w:iCs/>
        </w:rPr>
        <w:t xml:space="preserve"> :</w:t>
      </w:r>
    </w:p>
    <w:tbl>
      <w:tblPr>
        <w:tblW w:w="9528"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rsidTr="002C56A4">
        <w:tc>
          <w:tcPr>
            <w:tcW w:w="9528" w:type="dxa"/>
            <w:gridSpan w:val="6"/>
            <w:tcBorders>
              <w:top w:val="nil"/>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9528" w:type="dxa"/>
            <w:gridSpan w:val="6"/>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c>
          <w:tcPr>
            <w:tcW w:w="1143"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2C56A4">
        <w:trPr>
          <w:gridAfter w:val="1"/>
          <w:wAfter w:w="3396" w:type="dxa"/>
        </w:trPr>
        <w:tc>
          <w:tcPr>
            <w:tcW w:w="1390" w:type="dxa"/>
            <w:gridSpan w:val="2"/>
            <w:tcBorders>
              <w:top w:val="nil"/>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bl>
    <w:p w:rsidR="000658D2" w:rsidRPr="007B1411" w:rsidRDefault="000658D2" w:rsidP="000718C4">
      <w:pPr>
        <w:spacing w:line="276" w:lineRule="auto"/>
        <w:rPr>
          <w:rFonts w:ascii="Arial" w:hAnsi="Arial" w:cs="Arial"/>
        </w:rPr>
      </w:pPr>
    </w:p>
    <w:tbl>
      <w:tblPr>
        <w:tblW w:w="9356"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rsidTr="002C56A4">
        <w:tc>
          <w:tcPr>
            <w:tcW w:w="1276" w:type="dxa"/>
            <w:tcBorders>
              <w:top w:val="nil"/>
              <w:left w:val="nil"/>
              <w:bottom w:val="nil"/>
              <w:right w:val="single" w:sz="4" w:space="0" w:color="auto"/>
            </w:tcBorders>
            <w:vAlign w:val="bottom"/>
          </w:tcPr>
          <w:p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7B1411" w:rsidRDefault="000658D2" w:rsidP="000718C4">
            <w:pPr>
              <w:spacing w:line="276" w:lineRule="auto"/>
              <w:jc w:val="center"/>
              <w:rPr>
                <w:rFonts w:ascii="Arial" w:hAnsi="Arial" w:cs="Arial"/>
                <w:b/>
                <w:bCs/>
              </w:rPr>
            </w:pPr>
          </w:p>
        </w:tc>
      </w:tr>
    </w:tbl>
    <w:p w:rsidR="000658D2" w:rsidRPr="007B1411" w:rsidRDefault="000658D2" w:rsidP="000718C4">
      <w:pPr>
        <w:spacing w:line="276" w:lineRule="auto"/>
        <w:jc w:val="both"/>
        <w:rPr>
          <w:rFonts w:ascii="Arial" w:eastAsia="Wingdings" w:hAnsi="Arial" w:cs="Arial"/>
          <w:b/>
          <w:color w:val="548DD4"/>
          <w:spacing w:val="-10"/>
        </w:rPr>
      </w:pPr>
    </w:p>
    <w:p w:rsidR="007577BC" w:rsidRPr="007577BC" w:rsidRDefault="007577BC" w:rsidP="007577BC">
      <w:pPr>
        <w:numPr>
          <w:ilvl w:val="0"/>
          <w:numId w:val="1"/>
        </w:numPr>
        <w:spacing w:line="276" w:lineRule="auto"/>
        <w:jc w:val="both"/>
        <w:rPr>
          <w:rFonts w:ascii="Arial" w:hAnsi="Arial" w:cs="Arial"/>
        </w:rPr>
      </w:pPr>
      <w:r w:rsidRPr="007577BC">
        <w:rPr>
          <w:rFonts w:ascii="Arial" w:hAnsi="Arial" w:cs="Arial"/>
        </w:rPr>
        <w:t>La candidature est présentée </w:t>
      </w:r>
    </w:p>
    <w:p w:rsidR="007577BC" w:rsidRPr="007577BC" w:rsidRDefault="007577BC" w:rsidP="007577BC">
      <w:pPr>
        <w:numPr>
          <w:ilvl w:val="0"/>
          <w:numId w:val="1"/>
        </w:numPr>
        <w:spacing w:line="276" w:lineRule="auto"/>
        <w:jc w:val="both"/>
        <w:rPr>
          <w:rFonts w:ascii="Arial" w:hAnsi="Arial" w:cs="Arial"/>
        </w:rPr>
      </w:pPr>
      <w:r w:rsidRPr="007577BC">
        <w:rPr>
          <w:rFonts w:ascii="Arial" w:hAnsi="Arial" w:cs="Arial"/>
        </w:rPr>
        <w:fldChar w:fldCharType="begin">
          <w:ffData>
            <w:name w:val=""/>
            <w:enabled/>
            <w:calcOnExit w:val="0"/>
            <w:checkBox>
              <w:size w:val="20"/>
              <w:default w:val="0"/>
            </w:checkBox>
          </w:ffData>
        </w:fldChar>
      </w:r>
      <w:r w:rsidRPr="007577BC">
        <w:rPr>
          <w:rFonts w:ascii="Arial" w:hAnsi="Arial" w:cs="Arial"/>
        </w:rPr>
        <w:instrText xml:space="preserve"> FORMCHECKBOX </w:instrText>
      </w:r>
      <w:r w:rsidR="00090D55">
        <w:rPr>
          <w:rFonts w:ascii="Arial" w:hAnsi="Arial" w:cs="Arial"/>
        </w:rPr>
      </w:r>
      <w:r w:rsidR="00090D55">
        <w:rPr>
          <w:rFonts w:ascii="Arial" w:hAnsi="Arial" w:cs="Arial"/>
        </w:rPr>
        <w:fldChar w:fldCharType="separate"/>
      </w:r>
      <w:r w:rsidRPr="007577BC">
        <w:rPr>
          <w:rFonts w:ascii="Arial" w:hAnsi="Arial" w:cs="Arial"/>
        </w:rPr>
        <w:fldChar w:fldCharType="end"/>
      </w:r>
      <w:r w:rsidRPr="007577BC">
        <w:rPr>
          <w:rFonts w:ascii="Arial" w:hAnsi="Arial" w:cs="Arial"/>
        </w:rPr>
        <w:tab/>
        <w:t>Pour le lot de la procédure de passation de l’accord-cadre :</w:t>
      </w:r>
    </w:p>
    <w:p w:rsidR="000D06E6" w:rsidRPr="007B1411" w:rsidRDefault="000D06E6" w:rsidP="000718C4">
      <w:pPr>
        <w:spacing w:line="276" w:lineRule="auto"/>
        <w:jc w:val="both"/>
        <w:rPr>
          <w:rFonts w:ascii="Arial" w:hAnsi="Arial" w:cs="Arial"/>
        </w:rPr>
      </w:pPr>
      <w:r w:rsidRPr="007B1411">
        <w:rPr>
          <w:rFonts w:ascii="Arial" w:hAnsi="Arial" w:cs="Arial"/>
          <w:b/>
          <w:bCs/>
          <w:sz w:val="16"/>
          <w:szCs w:val="16"/>
        </w:rPr>
        <w:br w:type="page"/>
      </w:r>
      <w:r w:rsidRPr="000718C4">
        <w:rPr>
          <w:rFonts w:ascii="Wingdings" w:eastAsia="Wingdings" w:hAnsi="Wingdings" w:cs="Arial"/>
          <w:b/>
          <w:color w:val="548DD4"/>
          <w:spacing w:val="-10"/>
        </w:rPr>
        <w:lastRenderedPageBreak/>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rsidR="000D06E6" w:rsidRPr="007B1411" w:rsidRDefault="000D06E6" w:rsidP="000718C4">
      <w:pPr>
        <w:spacing w:line="276" w:lineRule="auto"/>
        <w:jc w:val="both"/>
        <w:rPr>
          <w:rFonts w:ascii="Arial" w:hAnsi="Arial" w:cs="Arial"/>
        </w:rPr>
      </w:pPr>
    </w:p>
    <w:p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90D55">
        <w:rPr>
          <w:rFonts w:ascii="Arial" w:hAnsi="Arial" w:cs="Arial"/>
        </w:rPr>
      </w:r>
      <w:r w:rsidR="00090D55">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90D55">
        <w:rPr>
          <w:rFonts w:ascii="Arial" w:hAnsi="Arial" w:cs="Arial"/>
        </w:rPr>
      </w:r>
      <w:r w:rsidR="00090D55">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rsidR="000D06E6" w:rsidRPr="007B1411" w:rsidRDefault="000D06E6" w:rsidP="000718C4">
      <w:pPr>
        <w:spacing w:line="276" w:lineRule="auto"/>
        <w:ind w:left="567"/>
        <w:jc w:val="both"/>
        <w:rPr>
          <w:rFonts w:ascii="Arial" w:hAnsi="Arial" w:cs="Arial"/>
        </w:rPr>
      </w:pPr>
    </w:p>
    <w:p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90D55">
        <w:rPr>
          <w:rFonts w:ascii="Arial" w:hAnsi="Arial" w:cs="Arial"/>
        </w:rPr>
      </w:r>
      <w:r w:rsidR="00090D55">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002C56A4">
        <w:rPr>
          <w:rFonts w:ascii="Arial" w:hAnsi="Arial" w:cs="Arial"/>
        </w:rPr>
        <w:t>Cotraitant</w:t>
      </w:r>
      <w:r w:rsidR="002C56A4">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90D55">
        <w:rPr>
          <w:rFonts w:ascii="Arial" w:hAnsi="Arial" w:cs="Arial"/>
        </w:rPr>
      </w:r>
      <w:r w:rsidR="00090D55">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rsidR="002C56A4" w:rsidRDefault="002C56A4" w:rsidP="000718C4">
      <w:pPr>
        <w:spacing w:line="276" w:lineRule="auto"/>
        <w:ind w:left="567"/>
        <w:jc w:val="both"/>
        <w:rPr>
          <w:rFonts w:ascii="Arial" w:hAnsi="Arial" w:cs="Arial"/>
        </w:rPr>
      </w:pPr>
    </w:p>
    <w:p w:rsidR="002C56A4" w:rsidRDefault="002C56A4" w:rsidP="002C56A4">
      <w:pPr>
        <w:spacing w:line="276" w:lineRule="auto"/>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90D55">
        <w:rPr>
          <w:rFonts w:ascii="Arial" w:hAnsi="Arial" w:cs="Arial"/>
        </w:rPr>
      </w:r>
      <w:r w:rsidR="00090D55">
        <w:rPr>
          <w:rFonts w:ascii="Arial" w:hAnsi="Arial" w:cs="Arial"/>
        </w:rPr>
        <w:fldChar w:fldCharType="separate"/>
      </w:r>
      <w:r>
        <w:rPr>
          <w:rFonts w:ascii="Arial" w:hAnsi="Arial" w:cs="Arial"/>
        </w:rPr>
        <w:fldChar w:fldCharType="end"/>
      </w:r>
      <w:r>
        <w:rPr>
          <w:rFonts w:ascii="Arial" w:hAnsi="Arial" w:cs="Arial"/>
          <w:bCs/>
        </w:rPr>
        <w:t xml:space="preserve"> </w:t>
      </w:r>
      <w:r>
        <w:rPr>
          <w:rFonts w:ascii="Arial" w:hAnsi="Arial" w:cs="Arial"/>
        </w:rPr>
        <w:t xml:space="preserve">Autre (à préciser) : </w:t>
      </w:r>
    </w:p>
    <w:p w:rsidR="002C56A4" w:rsidRPr="007B1411" w:rsidRDefault="002C56A4" w:rsidP="000718C4">
      <w:pPr>
        <w:spacing w:line="276" w:lineRule="auto"/>
        <w:ind w:left="567"/>
        <w:jc w:val="both"/>
        <w:rPr>
          <w:rFonts w:ascii="Arial" w:hAnsi="Arial" w:cs="Arial"/>
        </w:rPr>
      </w:pPr>
    </w:p>
    <w:p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rsidTr="00547F6F">
        <w:tc>
          <w:tcPr>
            <w:tcW w:w="10344" w:type="dxa"/>
            <w:shd w:val="clear" w:color="auto" w:fill="BDD6EE"/>
          </w:tcPr>
          <w:p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rsidR="006D4A16" w:rsidRPr="007B1411" w:rsidRDefault="006D4A16" w:rsidP="000718C4">
      <w:pPr>
        <w:tabs>
          <w:tab w:val="left" w:pos="-142"/>
          <w:tab w:val="left" w:pos="4111"/>
        </w:tabs>
        <w:spacing w:line="276" w:lineRule="auto"/>
        <w:rPr>
          <w:rFonts w:ascii="Arial" w:hAnsi="Arial" w:cs="Arial"/>
          <w:b/>
          <w:bCs/>
          <w:sz w:val="22"/>
          <w:szCs w:val="22"/>
        </w:rPr>
      </w:pPr>
    </w:p>
    <w:p w:rsidR="006D4A16" w:rsidRPr="007B1411" w:rsidRDefault="004E35C1" w:rsidP="000718C4">
      <w:pPr>
        <w:tabs>
          <w:tab w:val="left" w:pos="-142"/>
          <w:tab w:val="left" w:pos="284"/>
        </w:tabs>
        <w:spacing w:line="276" w:lineRule="auto"/>
        <w:rPr>
          <w:rFonts w:ascii="Arial" w:hAnsi="Arial" w:cs="Arial"/>
        </w:rPr>
      </w:pPr>
      <w:r w:rsidRPr="007B1411">
        <w:rPr>
          <w:rFonts w:ascii="Arial" w:hAnsi="Arial" w:cs="Arial"/>
          <w:b/>
          <w:u w:val="single"/>
        </w:rPr>
        <w:t xml:space="preserve">Si </w:t>
      </w:r>
      <w:r w:rsidR="006D4A16" w:rsidRPr="007B1411">
        <w:rPr>
          <w:rFonts w:ascii="Arial" w:hAnsi="Arial" w:cs="Arial"/>
          <w:b/>
          <w:u w:val="single"/>
        </w:rPr>
        <w:t xml:space="preserve">le candidat ne dispose </w:t>
      </w:r>
      <w:r w:rsidRPr="007B1411">
        <w:rPr>
          <w:rFonts w:ascii="Arial" w:hAnsi="Arial" w:cs="Arial"/>
          <w:b/>
          <w:u w:val="single"/>
        </w:rPr>
        <w:t xml:space="preserve">pas </w:t>
      </w:r>
      <w:r w:rsidR="006D4A16" w:rsidRPr="007B1411">
        <w:rPr>
          <w:rFonts w:ascii="Arial" w:hAnsi="Arial" w:cs="Arial"/>
          <w:b/>
          <w:u w:val="single"/>
        </w:rPr>
        <w:t>de moyens techniques lui appartenant</w:t>
      </w:r>
      <w:r w:rsidR="00D41AB1" w:rsidRPr="007B1411">
        <w:rPr>
          <w:rFonts w:ascii="Arial" w:hAnsi="Arial" w:cs="Arial"/>
          <w:b/>
          <w:u w:val="single"/>
        </w:rPr>
        <w:t xml:space="preserve"> pour exécuter les prestations objet du marché</w:t>
      </w:r>
      <w:r w:rsidRPr="007B1411">
        <w:rPr>
          <w:rFonts w:ascii="Arial" w:hAnsi="Arial" w:cs="Arial"/>
          <w:b/>
          <w:u w:val="single"/>
        </w:rPr>
        <w:t xml:space="preserve">, cocher la case : </w:t>
      </w:r>
      <w:r w:rsidRPr="007B1411">
        <w:rPr>
          <w:rFonts w:ascii="Arial" w:hAnsi="Arial" w:cs="Arial"/>
        </w:rPr>
        <w:t xml:space="preserve"> </w:t>
      </w:r>
      <w:r w:rsidR="00D41AB1" w:rsidRPr="007B1411">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090D55">
        <w:rPr>
          <w:rFonts w:ascii="Arial" w:hAnsi="Arial" w:cs="Arial"/>
        </w:rPr>
      </w:r>
      <w:r w:rsidR="00090D55">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bCs/>
        </w:rPr>
        <w:tab/>
      </w:r>
    </w:p>
    <w:p w:rsidR="006D4A16" w:rsidRPr="007B1411" w:rsidRDefault="006D4A16"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rPr>
          <w:rFonts w:ascii="Arial" w:hAnsi="Arial" w:cs="Arial"/>
        </w:rPr>
      </w:pPr>
    </w:p>
    <w:p w:rsidR="00BE4F27" w:rsidRPr="007B1411" w:rsidRDefault="00BE4F27"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Liste de l’outillage, matériel et équipements technique dont le candidat dispose pour réaliser la prestation objet du marché (</w:t>
      </w:r>
      <w:r w:rsidR="00BE4F27" w:rsidRPr="007B1411">
        <w:rPr>
          <w:rFonts w:ascii="Arial" w:hAnsi="Arial" w:cs="Arial"/>
          <w:b/>
          <w:u w:val="single"/>
        </w:rPr>
        <w:t xml:space="preserve">= </w:t>
      </w:r>
      <w:r w:rsidRPr="007B1411">
        <w:rPr>
          <w:rFonts w:ascii="Arial" w:hAnsi="Arial" w:cs="Arial"/>
          <w:b/>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rsidR="004E35C1" w:rsidRPr="007B1411" w:rsidRDefault="004E35C1" w:rsidP="000718C4">
      <w:pPr>
        <w:tabs>
          <w:tab w:val="left" w:pos="-142"/>
          <w:tab w:val="left" w:pos="284"/>
        </w:tabs>
        <w:spacing w:line="276" w:lineRule="auto"/>
        <w:rPr>
          <w:rFonts w:ascii="Arial" w:hAnsi="Arial" w:cs="Arial"/>
          <w:b/>
          <w:bCs/>
          <w:sz w:val="22"/>
          <w:szCs w:val="22"/>
        </w:rPr>
      </w:pPr>
    </w:p>
    <w:p w:rsidR="004E35C1" w:rsidRPr="007B1411" w:rsidRDefault="004E35C1" w:rsidP="000718C4">
      <w:pPr>
        <w:tabs>
          <w:tab w:val="left" w:pos="-142"/>
          <w:tab w:val="left" w:pos="4111"/>
        </w:tabs>
        <w:spacing w:line="276" w:lineRule="auto"/>
        <w:rPr>
          <w:rFonts w:ascii="Arial" w:hAnsi="Arial" w:cs="Arial"/>
          <w:b/>
          <w:bCs/>
          <w:color w:val="FF0000"/>
        </w:rPr>
      </w:pPr>
      <w:r w:rsidRPr="007B1411">
        <w:rPr>
          <w:rFonts w:ascii="Arial" w:hAnsi="Arial" w:cs="Arial"/>
          <w:b/>
          <w:bCs/>
          <w:color w:val="FF0000"/>
        </w:rPr>
        <w:t xml:space="preserve">Nb : Préciser clairement le nombre et la génération des machines à étancher (capacité technique minimum exigée : </w:t>
      </w:r>
      <w:r w:rsidR="002C28FD">
        <w:rPr>
          <w:rFonts w:ascii="Arial" w:hAnsi="Arial" w:cs="Arial"/>
          <w:b/>
          <w:bCs/>
          <w:color w:val="FF0000"/>
        </w:rPr>
        <w:t>1</w:t>
      </w:r>
      <w:r w:rsidRPr="007B1411">
        <w:rPr>
          <w:rFonts w:ascii="Arial" w:hAnsi="Arial" w:cs="Arial"/>
          <w:b/>
          <w:bCs/>
          <w:color w:val="FF0000"/>
        </w:rPr>
        <w:t>).</w:t>
      </w:r>
    </w:p>
    <w:p w:rsidR="004E35C1" w:rsidRPr="007B1411" w:rsidRDefault="004E35C1" w:rsidP="000718C4">
      <w:pPr>
        <w:tabs>
          <w:tab w:val="left" w:pos="-142"/>
          <w:tab w:val="left" w:pos="284"/>
        </w:tabs>
        <w:spacing w:line="276" w:lineRule="auto"/>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26" w:type="dxa"/>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rsidR="00472B25" w:rsidRPr="007B1411" w:rsidRDefault="00472B25" w:rsidP="000718C4">
      <w:pPr>
        <w:tabs>
          <w:tab w:val="left" w:pos="864"/>
        </w:tabs>
        <w:spacing w:line="276" w:lineRule="auto"/>
        <w:jc w:val="both"/>
        <w:rPr>
          <w:rFonts w:ascii="Arial" w:hAnsi="Arial" w:cs="Arial"/>
        </w:rPr>
      </w:pPr>
    </w:p>
    <w:p w:rsidR="00A86821" w:rsidRPr="007B1411" w:rsidRDefault="00A86821" w:rsidP="000718C4">
      <w:pPr>
        <w:tabs>
          <w:tab w:val="left" w:pos="864"/>
        </w:tabs>
        <w:spacing w:line="276" w:lineRule="auto"/>
        <w:jc w:val="both"/>
        <w:rPr>
          <w:rFonts w:ascii="Arial" w:hAnsi="Arial" w:cs="Arial"/>
        </w:rPr>
      </w:pPr>
    </w:p>
    <w:sectPr w:rsidR="00A86821" w:rsidRPr="007B1411">
      <w:headerReference w:type="even" r:id="rId13"/>
      <w:headerReference w:type="default" r:id="rId14"/>
      <w:footerReference w:type="even" r:id="rId15"/>
      <w:footerReference w:type="default" r:id="rId16"/>
      <w:headerReference w:type="first" r:id="rId17"/>
      <w:footerReference w:type="first" r:id="rId1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E9B" w:rsidRDefault="00EE0E9B">
      <w:r>
        <w:separator/>
      </w:r>
    </w:p>
  </w:endnote>
  <w:endnote w:type="continuationSeparator" w:id="0">
    <w:p w:rsidR="00EE0E9B" w:rsidRDefault="00EE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7BC" w:rsidRDefault="007577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931D87" w:rsidTr="00FB219B">
      <w:trPr>
        <w:trHeight w:val="325"/>
        <w:tblHeader/>
      </w:trPr>
      <w:tc>
        <w:tcPr>
          <w:tcW w:w="5011" w:type="dxa"/>
          <w:shd w:val="clear" w:color="auto" w:fill="BDD6EE"/>
        </w:tcPr>
        <w:p w:rsidR="00FB219B" w:rsidRPr="00931D87" w:rsidRDefault="00FB219B" w:rsidP="00FB219B">
          <w:pPr>
            <w:shd w:val="clear" w:color="auto" w:fill="BDD6EE"/>
            <w:snapToGrid w:val="0"/>
            <w:ind w:right="360"/>
            <w:rPr>
              <w:rFonts w:ascii="Arial" w:hAnsi="Arial" w:cs="Arial"/>
              <w:b/>
              <w:iCs/>
            </w:rPr>
          </w:pPr>
          <w:r w:rsidRPr="00931D87">
            <w:rPr>
              <w:rFonts w:ascii="Arial" w:hAnsi="Arial" w:cs="Arial"/>
              <w:b/>
              <w:iCs/>
            </w:rPr>
            <w:t>Déclaration outillage, matériel, équipement technique</w:t>
          </w:r>
        </w:p>
      </w:tc>
      <w:tc>
        <w:tcPr>
          <w:tcW w:w="3267" w:type="dxa"/>
          <w:shd w:val="clear" w:color="auto" w:fill="BDD6EE"/>
        </w:tcPr>
        <w:p w:rsidR="00FB219B" w:rsidRPr="00931D87" w:rsidRDefault="007577BC" w:rsidP="00FB219B">
          <w:pPr>
            <w:shd w:val="clear" w:color="auto" w:fill="BDD6EE"/>
            <w:tabs>
              <w:tab w:val="left" w:pos="510"/>
              <w:tab w:val="center" w:pos="2269"/>
              <w:tab w:val="right" w:pos="4538"/>
            </w:tabs>
            <w:snapToGrid w:val="0"/>
            <w:rPr>
              <w:rFonts w:ascii="Arial" w:hAnsi="Arial" w:cs="Arial"/>
              <w:b/>
              <w:bCs/>
              <w:color w:val="FF0000"/>
            </w:rPr>
          </w:pPr>
          <w:r w:rsidRPr="007577BC">
            <w:rPr>
              <w:rFonts w:ascii="Arial" w:hAnsi="Arial" w:cs="Arial"/>
              <w:b/>
              <w:bCs/>
            </w:rPr>
            <w:t>DAF 2025_001112</w:t>
          </w:r>
        </w:p>
      </w:tc>
      <w:tc>
        <w:tcPr>
          <w:tcW w:w="949" w:type="dxa"/>
          <w:shd w:val="clear" w:color="auto" w:fill="BDD6EE"/>
        </w:tcPr>
        <w:p w:rsidR="00FB219B" w:rsidRPr="00931D87" w:rsidRDefault="00FB219B" w:rsidP="00FB219B">
          <w:pPr>
            <w:shd w:val="clear" w:color="auto" w:fill="BDD6EE"/>
            <w:snapToGrid w:val="0"/>
            <w:jc w:val="right"/>
            <w:rPr>
              <w:rFonts w:ascii="Arial" w:hAnsi="Arial" w:cs="Arial"/>
            </w:rPr>
          </w:pPr>
        </w:p>
      </w:tc>
      <w:tc>
        <w:tcPr>
          <w:tcW w:w="696" w:type="dxa"/>
          <w:shd w:val="clear" w:color="auto" w:fill="BDD6EE"/>
        </w:tcPr>
        <w:p w:rsidR="00FB219B" w:rsidRPr="00931D87" w:rsidRDefault="00FB219B" w:rsidP="00FB219B">
          <w:pPr>
            <w:shd w:val="clear" w:color="auto" w:fill="BDD6EE"/>
            <w:snapToGrid w:val="0"/>
            <w:jc w:val="right"/>
            <w:rPr>
              <w:rFonts w:ascii="Arial" w:hAnsi="Arial" w:cs="Arial"/>
            </w:rPr>
          </w:pPr>
          <w:r w:rsidRPr="00931D87">
            <w:rPr>
              <w:rFonts w:ascii="Arial" w:hAnsi="Arial" w:cs="Arial"/>
              <w:b/>
              <w:bCs/>
            </w:rPr>
            <w:t xml:space="preserve">Page     </w:t>
          </w:r>
        </w:p>
      </w:tc>
      <w:tc>
        <w:tcPr>
          <w:tcW w:w="170" w:type="dxa"/>
          <w:shd w:val="clear" w:color="auto" w:fill="BDD6EE"/>
        </w:tcPr>
        <w:p w:rsidR="00FB219B" w:rsidRPr="00931D87" w:rsidRDefault="00FB219B" w:rsidP="00FB219B">
          <w:pPr>
            <w:shd w:val="clear" w:color="auto" w:fill="BDD6EE"/>
            <w:snapToGrid w:val="0"/>
            <w:jc w:val="center"/>
            <w:rPr>
              <w:rFonts w:ascii="Arial" w:hAnsi="Arial" w:cs="Arial"/>
              <w:b/>
              <w:bCs/>
            </w:rPr>
          </w:pPr>
          <w:r w:rsidRPr="00931D87">
            <w:rPr>
              <w:rStyle w:val="Numrodepage"/>
              <w:rFonts w:ascii="Arial" w:hAnsi="Arial" w:cs="Arial"/>
              <w:b/>
            </w:rPr>
            <w:fldChar w:fldCharType="begin"/>
          </w:r>
          <w:r w:rsidRPr="00931D87">
            <w:rPr>
              <w:rStyle w:val="Numrodepage"/>
              <w:rFonts w:ascii="Arial" w:hAnsi="Arial" w:cs="Arial"/>
              <w:b/>
            </w:rPr>
            <w:instrText xml:space="preserve"> PAGE </w:instrText>
          </w:r>
          <w:r w:rsidRPr="00931D87">
            <w:rPr>
              <w:rStyle w:val="Numrodepage"/>
              <w:rFonts w:ascii="Arial" w:hAnsi="Arial" w:cs="Arial"/>
              <w:b/>
            </w:rPr>
            <w:fldChar w:fldCharType="separate"/>
          </w:r>
          <w:r w:rsidR="00090D55">
            <w:rPr>
              <w:rStyle w:val="Numrodepage"/>
              <w:rFonts w:ascii="Arial" w:hAnsi="Arial" w:cs="Arial"/>
              <w:b/>
              <w:noProof/>
            </w:rPr>
            <w:t>2</w:t>
          </w:r>
          <w:r w:rsidRPr="00931D87">
            <w:rPr>
              <w:rStyle w:val="Numrodepage"/>
              <w:rFonts w:ascii="Arial" w:hAnsi="Arial" w:cs="Arial"/>
              <w:b/>
            </w:rPr>
            <w:fldChar w:fldCharType="end"/>
          </w:r>
        </w:p>
      </w:tc>
      <w:tc>
        <w:tcPr>
          <w:tcW w:w="184" w:type="dxa"/>
          <w:shd w:val="clear" w:color="auto" w:fill="BDD6EE"/>
        </w:tcPr>
        <w:p w:rsidR="00FB219B" w:rsidRPr="00931D87" w:rsidRDefault="00FB219B" w:rsidP="00FB219B">
          <w:pPr>
            <w:shd w:val="clear" w:color="auto" w:fill="BDD6EE"/>
            <w:snapToGrid w:val="0"/>
            <w:ind w:left="-82" w:firstLine="11"/>
            <w:rPr>
              <w:rFonts w:ascii="Arial" w:hAnsi="Arial" w:cs="Arial"/>
            </w:rPr>
          </w:pPr>
          <w:r w:rsidRPr="00931D87">
            <w:rPr>
              <w:rFonts w:ascii="Arial" w:hAnsi="Arial" w:cs="Arial"/>
            </w:rPr>
            <w:t>/</w:t>
          </w:r>
        </w:p>
      </w:tc>
      <w:tc>
        <w:tcPr>
          <w:tcW w:w="322" w:type="dxa"/>
          <w:shd w:val="clear" w:color="auto" w:fill="BDD6EE"/>
        </w:tcPr>
        <w:p w:rsidR="00FB219B" w:rsidRPr="00931D87" w:rsidRDefault="00FB219B" w:rsidP="00FB219B">
          <w:pPr>
            <w:shd w:val="clear" w:color="auto" w:fill="BDD6EE"/>
            <w:snapToGrid w:val="0"/>
            <w:ind w:left="-216" w:right="-46"/>
            <w:jc w:val="center"/>
            <w:rPr>
              <w:rFonts w:ascii="Arial" w:hAnsi="Arial" w:cs="Arial"/>
            </w:rPr>
          </w:pPr>
          <w:r w:rsidRPr="00931D87">
            <w:rPr>
              <w:rStyle w:val="Numrodepage"/>
              <w:rFonts w:ascii="Arial" w:hAnsi="Arial" w:cs="Arial"/>
              <w:b/>
            </w:rPr>
            <w:fldChar w:fldCharType="begin"/>
          </w:r>
          <w:r w:rsidRPr="00931D87">
            <w:rPr>
              <w:rStyle w:val="Numrodepage"/>
              <w:rFonts w:ascii="Arial" w:hAnsi="Arial" w:cs="Arial"/>
              <w:b/>
            </w:rPr>
            <w:instrText xml:space="preserve"> NUMPAGES \*Arabic </w:instrText>
          </w:r>
          <w:r w:rsidRPr="00931D87">
            <w:rPr>
              <w:rStyle w:val="Numrodepage"/>
              <w:rFonts w:ascii="Arial" w:hAnsi="Arial" w:cs="Arial"/>
              <w:b/>
            </w:rPr>
            <w:fldChar w:fldCharType="separate"/>
          </w:r>
          <w:r w:rsidR="00090D55">
            <w:rPr>
              <w:rStyle w:val="Numrodepage"/>
              <w:rFonts w:ascii="Arial" w:hAnsi="Arial" w:cs="Arial"/>
              <w:b/>
              <w:noProof/>
            </w:rPr>
            <w:t>2</w:t>
          </w:r>
          <w:r w:rsidRPr="00931D87">
            <w:rPr>
              <w:rStyle w:val="Numrodepage"/>
              <w:rFonts w:ascii="Arial" w:hAnsi="Arial" w:cs="Arial"/>
              <w:b/>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7BC" w:rsidRDefault="007577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E9B" w:rsidRDefault="00EE0E9B">
      <w:r>
        <w:separator/>
      </w:r>
    </w:p>
  </w:footnote>
  <w:footnote w:type="continuationSeparator" w:id="0">
    <w:p w:rsidR="00EE0E9B" w:rsidRDefault="00EE0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7BC" w:rsidRDefault="007577B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7BC" w:rsidRDefault="007577B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7BC" w:rsidRDefault="007577B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25E46"/>
    <w:rsid w:val="000344CB"/>
    <w:rsid w:val="00036184"/>
    <w:rsid w:val="00050CDC"/>
    <w:rsid w:val="000548AE"/>
    <w:rsid w:val="000625CC"/>
    <w:rsid w:val="000658D2"/>
    <w:rsid w:val="000718C4"/>
    <w:rsid w:val="000803C9"/>
    <w:rsid w:val="00090D55"/>
    <w:rsid w:val="00092585"/>
    <w:rsid w:val="000A0942"/>
    <w:rsid w:val="000C1BA6"/>
    <w:rsid w:val="000D06E6"/>
    <w:rsid w:val="000D4E2E"/>
    <w:rsid w:val="000E0EFF"/>
    <w:rsid w:val="000E3A79"/>
    <w:rsid w:val="000E7AB3"/>
    <w:rsid w:val="000F3F78"/>
    <w:rsid w:val="00116586"/>
    <w:rsid w:val="001317F2"/>
    <w:rsid w:val="0013398C"/>
    <w:rsid w:val="00137738"/>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2C17"/>
    <w:rsid w:val="001E68EF"/>
    <w:rsid w:val="001F35D5"/>
    <w:rsid w:val="002104F4"/>
    <w:rsid w:val="002228BD"/>
    <w:rsid w:val="00224E9C"/>
    <w:rsid w:val="002414DA"/>
    <w:rsid w:val="00251043"/>
    <w:rsid w:val="0025478A"/>
    <w:rsid w:val="00261FC1"/>
    <w:rsid w:val="002722CD"/>
    <w:rsid w:val="0027637B"/>
    <w:rsid w:val="002871EE"/>
    <w:rsid w:val="002A37D3"/>
    <w:rsid w:val="002A524C"/>
    <w:rsid w:val="002B54BB"/>
    <w:rsid w:val="002C1767"/>
    <w:rsid w:val="002C28FD"/>
    <w:rsid w:val="002C56A4"/>
    <w:rsid w:val="002D13A0"/>
    <w:rsid w:val="002D5940"/>
    <w:rsid w:val="002F1469"/>
    <w:rsid w:val="002F2F10"/>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B25"/>
    <w:rsid w:val="00473922"/>
    <w:rsid w:val="00483E5B"/>
    <w:rsid w:val="00492BA0"/>
    <w:rsid w:val="004A6D4B"/>
    <w:rsid w:val="004A7F71"/>
    <w:rsid w:val="004C221B"/>
    <w:rsid w:val="004E35C1"/>
    <w:rsid w:val="004E403E"/>
    <w:rsid w:val="005036C5"/>
    <w:rsid w:val="00513F06"/>
    <w:rsid w:val="00516C8B"/>
    <w:rsid w:val="005254E3"/>
    <w:rsid w:val="0052750A"/>
    <w:rsid w:val="00547F6F"/>
    <w:rsid w:val="0055167D"/>
    <w:rsid w:val="00553297"/>
    <w:rsid w:val="00555AC1"/>
    <w:rsid w:val="0056052C"/>
    <w:rsid w:val="0056654C"/>
    <w:rsid w:val="0059116B"/>
    <w:rsid w:val="005A325E"/>
    <w:rsid w:val="005A5386"/>
    <w:rsid w:val="005B4D8D"/>
    <w:rsid w:val="005C0FFD"/>
    <w:rsid w:val="005C1540"/>
    <w:rsid w:val="005C6314"/>
    <w:rsid w:val="005C765E"/>
    <w:rsid w:val="005D3750"/>
    <w:rsid w:val="005E7703"/>
    <w:rsid w:val="005F256E"/>
    <w:rsid w:val="005F4173"/>
    <w:rsid w:val="005F5ED9"/>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16"/>
    <w:rsid w:val="006E22A4"/>
    <w:rsid w:val="006E2F47"/>
    <w:rsid w:val="006E6210"/>
    <w:rsid w:val="006F6740"/>
    <w:rsid w:val="007076CC"/>
    <w:rsid w:val="00717070"/>
    <w:rsid w:val="007314F1"/>
    <w:rsid w:val="00741ECB"/>
    <w:rsid w:val="00744DDB"/>
    <w:rsid w:val="00755416"/>
    <w:rsid w:val="007577BC"/>
    <w:rsid w:val="00764264"/>
    <w:rsid w:val="00781159"/>
    <w:rsid w:val="00787E55"/>
    <w:rsid w:val="0079504A"/>
    <w:rsid w:val="007A7713"/>
    <w:rsid w:val="007B1411"/>
    <w:rsid w:val="007B4FB2"/>
    <w:rsid w:val="007C0A0D"/>
    <w:rsid w:val="00815797"/>
    <w:rsid w:val="00826CBB"/>
    <w:rsid w:val="00827FD0"/>
    <w:rsid w:val="00833F59"/>
    <w:rsid w:val="008344E1"/>
    <w:rsid w:val="008413E0"/>
    <w:rsid w:val="0085539A"/>
    <w:rsid w:val="00866311"/>
    <w:rsid w:val="00872C42"/>
    <w:rsid w:val="00887F8C"/>
    <w:rsid w:val="008A3707"/>
    <w:rsid w:val="008B731C"/>
    <w:rsid w:val="008C2177"/>
    <w:rsid w:val="008C2428"/>
    <w:rsid w:val="008D2EFB"/>
    <w:rsid w:val="009003C7"/>
    <w:rsid w:val="009051AC"/>
    <w:rsid w:val="0090530B"/>
    <w:rsid w:val="00906660"/>
    <w:rsid w:val="00912339"/>
    <w:rsid w:val="009152C4"/>
    <w:rsid w:val="00915985"/>
    <w:rsid w:val="00924D16"/>
    <w:rsid w:val="00930041"/>
    <w:rsid w:val="00931D87"/>
    <w:rsid w:val="0093641E"/>
    <w:rsid w:val="0094174C"/>
    <w:rsid w:val="00944C4F"/>
    <w:rsid w:val="009670F1"/>
    <w:rsid w:val="00983D99"/>
    <w:rsid w:val="009A04B2"/>
    <w:rsid w:val="009A394A"/>
    <w:rsid w:val="009B07B5"/>
    <w:rsid w:val="009B23A7"/>
    <w:rsid w:val="009C7BDB"/>
    <w:rsid w:val="009D0426"/>
    <w:rsid w:val="009D52FB"/>
    <w:rsid w:val="009D6D88"/>
    <w:rsid w:val="009E7643"/>
    <w:rsid w:val="00A02975"/>
    <w:rsid w:val="00A056B1"/>
    <w:rsid w:val="00A05A3B"/>
    <w:rsid w:val="00A600D6"/>
    <w:rsid w:val="00A70756"/>
    <w:rsid w:val="00A83BDF"/>
    <w:rsid w:val="00A840BB"/>
    <w:rsid w:val="00A86821"/>
    <w:rsid w:val="00A86C63"/>
    <w:rsid w:val="00A97E02"/>
    <w:rsid w:val="00AA372E"/>
    <w:rsid w:val="00AB1945"/>
    <w:rsid w:val="00AC370C"/>
    <w:rsid w:val="00AE632A"/>
    <w:rsid w:val="00B661AE"/>
    <w:rsid w:val="00B80B6A"/>
    <w:rsid w:val="00BA7752"/>
    <w:rsid w:val="00BB7109"/>
    <w:rsid w:val="00BD1236"/>
    <w:rsid w:val="00BE4F27"/>
    <w:rsid w:val="00C00E04"/>
    <w:rsid w:val="00C05C6A"/>
    <w:rsid w:val="00C063EA"/>
    <w:rsid w:val="00C069A5"/>
    <w:rsid w:val="00C07A1D"/>
    <w:rsid w:val="00C10C87"/>
    <w:rsid w:val="00C279F4"/>
    <w:rsid w:val="00C301F0"/>
    <w:rsid w:val="00C56C9E"/>
    <w:rsid w:val="00C56E90"/>
    <w:rsid w:val="00C61C85"/>
    <w:rsid w:val="00C82B82"/>
    <w:rsid w:val="00CA0291"/>
    <w:rsid w:val="00CB66F6"/>
    <w:rsid w:val="00CC0527"/>
    <w:rsid w:val="00CC29D9"/>
    <w:rsid w:val="00CE32F2"/>
    <w:rsid w:val="00CF00C9"/>
    <w:rsid w:val="00D002AE"/>
    <w:rsid w:val="00D01121"/>
    <w:rsid w:val="00D21AD8"/>
    <w:rsid w:val="00D41AB1"/>
    <w:rsid w:val="00D436D9"/>
    <w:rsid w:val="00D63EF7"/>
    <w:rsid w:val="00D71D47"/>
    <w:rsid w:val="00D7235D"/>
    <w:rsid w:val="00D75941"/>
    <w:rsid w:val="00D82167"/>
    <w:rsid w:val="00DA0E8D"/>
    <w:rsid w:val="00DA5F03"/>
    <w:rsid w:val="00DB2DDC"/>
    <w:rsid w:val="00DC3F69"/>
    <w:rsid w:val="00DD3915"/>
    <w:rsid w:val="00DD3F7A"/>
    <w:rsid w:val="00DD7F34"/>
    <w:rsid w:val="00E06099"/>
    <w:rsid w:val="00E10855"/>
    <w:rsid w:val="00E10A15"/>
    <w:rsid w:val="00E205DA"/>
    <w:rsid w:val="00E46CB1"/>
    <w:rsid w:val="00E50B22"/>
    <w:rsid w:val="00E6002D"/>
    <w:rsid w:val="00E838C5"/>
    <w:rsid w:val="00E87DD4"/>
    <w:rsid w:val="00EA3323"/>
    <w:rsid w:val="00EB4931"/>
    <w:rsid w:val="00EC7021"/>
    <w:rsid w:val="00EE0E9B"/>
    <w:rsid w:val="00EE435B"/>
    <w:rsid w:val="00EE5B56"/>
    <w:rsid w:val="00F12F30"/>
    <w:rsid w:val="00F1353C"/>
    <w:rsid w:val="00F246FB"/>
    <w:rsid w:val="00F33E3C"/>
    <w:rsid w:val="00F51B40"/>
    <w:rsid w:val="00F9673C"/>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3546E26"/>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577BC"/>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577BC"/>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 w:type="character" w:customStyle="1" w:styleId="Titre6Car">
    <w:name w:val="Titre 6 Car"/>
    <w:basedOn w:val="Policepardfaut"/>
    <w:link w:val="Titre6"/>
    <w:rsid w:val="007577BC"/>
    <w:rPr>
      <w:rFonts w:ascii="Arial" w:hAnsi="Arial" w:cs="Arial"/>
      <w:b/>
      <w:bCs/>
      <w:sz w:val="16"/>
      <w:szCs w:val="16"/>
      <w:lang w:eastAsia="zh-CN"/>
    </w:rPr>
  </w:style>
  <w:style w:type="character" w:customStyle="1" w:styleId="Titre7Car">
    <w:name w:val="Titre 7 Car"/>
    <w:basedOn w:val="Policepardfaut"/>
    <w:link w:val="Titre7"/>
    <w:rsid w:val="007577BC"/>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7548744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fc-rbt.contact.fct@intradef.gouv.fr"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7A82C-F16A-4F89-8995-F5D944D86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400</Words>
  <Characters>2201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2596</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PEZZIN Laetitia MAJ</cp:lastModifiedBy>
  <cp:revision>23</cp:revision>
  <cp:lastPrinted>2016-11-02T14:02:00Z</cp:lastPrinted>
  <dcterms:created xsi:type="dcterms:W3CDTF">2022-03-25T09:12:00Z</dcterms:created>
  <dcterms:modified xsi:type="dcterms:W3CDTF">2025-11-17T08:43:00Z</dcterms:modified>
</cp:coreProperties>
</file>